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976C48" w14:textId="7683F034" w:rsidR="0015208E" w:rsidRPr="008911C8" w:rsidRDefault="00415005">
      <w:pPr>
        <w:pageBreakBefore/>
        <w:autoSpaceDE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</w:rPr>
        <w:t xml:space="preserve">Załącznik nr 1 do porozumienia </w:t>
      </w:r>
    </w:p>
    <w:p w14:paraId="4F21EC48" w14:textId="77777777" w:rsidR="00BD4AC7" w:rsidRPr="008911C8" w:rsidRDefault="00BD4AC7" w:rsidP="00832281">
      <w:pPr>
        <w:autoSpaceDE w:val="0"/>
        <w:rPr>
          <w:rFonts w:asciiTheme="minorHAnsi" w:hAnsiTheme="minorHAnsi" w:cstheme="minorHAnsi"/>
          <w:b/>
          <w:bCs/>
        </w:rPr>
      </w:pPr>
    </w:p>
    <w:p w14:paraId="63727619" w14:textId="77777777" w:rsidR="0015208E" w:rsidRPr="008911C8" w:rsidRDefault="0015208E" w:rsidP="00832281">
      <w:pPr>
        <w:autoSpaceDE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911C8">
        <w:rPr>
          <w:rFonts w:asciiTheme="minorHAnsi" w:hAnsiTheme="minorHAnsi" w:cstheme="minorHAnsi"/>
          <w:b/>
          <w:bCs/>
          <w:sz w:val="32"/>
          <w:szCs w:val="32"/>
        </w:rPr>
        <w:t>OŚWIADCZENIE</w:t>
      </w:r>
      <w:r w:rsidR="00A66ACC" w:rsidRPr="008911C8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BD4AC7" w:rsidRPr="008911C8">
        <w:rPr>
          <w:rFonts w:asciiTheme="minorHAnsi" w:hAnsiTheme="minorHAnsi" w:cstheme="minorHAnsi"/>
          <w:b/>
          <w:bCs/>
          <w:i/>
          <w:sz w:val="32"/>
          <w:szCs w:val="32"/>
        </w:rPr>
        <w:t>WYKONAWCY</w:t>
      </w:r>
      <w:r w:rsidR="00653F02" w:rsidRPr="008911C8">
        <w:rPr>
          <w:rFonts w:asciiTheme="minorHAnsi" w:hAnsiTheme="minorHAnsi" w:cstheme="minorHAnsi"/>
          <w:b/>
          <w:bCs/>
          <w:i/>
          <w:sz w:val="32"/>
          <w:szCs w:val="32"/>
        </w:rPr>
        <w:t>/ZLECENIOBIORCY</w:t>
      </w:r>
    </w:p>
    <w:p w14:paraId="08E634D7" w14:textId="77777777" w:rsidR="0015208E" w:rsidRPr="008911C8" w:rsidRDefault="0015208E" w:rsidP="00832281">
      <w:pPr>
        <w:autoSpaceDE w:val="0"/>
        <w:jc w:val="both"/>
        <w:rPr>
          <w:rFonts w:asciiTheme="minorHAnsi" w:hAnsiTheme="minorHAnsi" w:cstheme="minorHAnsi"/>
          <w:b/>
          <w:bCs/>
        </w:rPr>
      </w:pPr>
    </w:p>
    <w:p w14:paraId="0285BF67" w14:textId="3E3AC027" w:rsidR="00BD4AC7" w:rsidRPr="00F35A55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 xml:space="preserve">Na podstawie umowy Nr </w:t>
      </w:r>
      <w:r w:rsidR="00C333ED">
        <w:rPr>
          <w:rFonts w:asciiTheme="minorHAnsi" w:hAnsiTheme="minorHAnsi" w:cstheme="minorHAnsi"/>
          <w:bCs/>
          <w:sz w:val="23"/>
          <w:szCs w:val="23"/>
        </w:rPr>
        <w:t>………</w:t>
      </w:r>
      <w:r w:rsidR="00913700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Pr="00F35A55">
        <w:rPr>
          <w:rFonts w:asciiTheme="minorHAnsi" w:hAnsiTheme="minorHAnsi" w:cstheme="minorHAnsi"/>
          <w:bCs/>
          <w:sz w:val="23"/>
          <w:szCs w:val="23"/>
        </w:rPr>
        <w:t>z dnia</w:t>
      </w:r>
      <w:r w:rsidR="00913700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C333ED">
        <w:rPr>
          <w:rFonts w:asciiTheme="minorHAnsi" w:hAnsiTheme="minorHAnsi" w:cstheme="minorHAnsi"/>
          <w:bCs/>
          <w:sz w:val="23"/>
          <w:szCs w:val="23"/>
        </w:rPr>
        <w:t>……..</w:t>
      </w:r>
      <w:r w:rsidR="00913700">
        <w:rPr>
          <w:rFonts w:asciiTheme="minorHAnsi" w:hAnsiTheme="minorHAnsi" w:cstheme="minorHAnsi"/>
          <w:bCs/>
          <w:sz w:val="23"/>
          <w:szCs w:val="23"/>
        </w:rPr>
        <w:t>202</w:t>
      </w:r>
      <w:r w:rsidR="00C333ED">
        <w:rPr>
          <w:rFonts w:asciiTheme="minorHAnsi" w:hAnsiTheme="minorHAnsi" w:cstheme="minorHAnsi"/>
          <w:bCs/>
          <w:sz w:val="23"/>
          <w:szCs w:val="23"/>
        </w:rPr>
        <w:t>5</w:t>
      </w:r>
      <w:r w:rsidR="00913700">
        <w:rPr>
          <w:rFonts w:asciiTheme="minorHAnsi" w:hAnsiTheme="minorHAnsi" w:cstheme="minorHAnsi"/>
          <w:bCs/>
          <w:sz w:val="23"/>
          <w:szCs w:val="23"/>
        </w:rPr>
        <w:t xml:space="preserve"> r.</w:t>
      </w:r>
      <w:r w:rsidRPr="00F35A55">
        <w:rPr>
          <w:rFonts w:asciiTheme="minorHAnsi" w:hAnsiTheme="minorHAnsi" w:cstheme="minorHAnsi"/>
          <w:bCs/>
          <w:sz w:val="23"/>
          <w:szCs w:val="23"/>
        </w:rPr>
        <w:t xml:space="preserve"> zawartej pomiędzy:</w:t>
      </w:r>
    </w:p>
    <w:p w14:paraId="600C74BC" w14:textId="77777777" w:rsidR="00BD4AC7" w:rsidRPr="00F35A55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58E7317B" w14:textId="1B2962A6" w:rsidR="00BD4AC7" w:rsidRPr="00F35A55" w:rsidRDefault="00BD4AC7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/>
          <w:sz w:val="23"/>
          <w:szCs w:val="23"/>
        </w:rPr>
        <w:t>Skarbem Państw</w:t>
      </w:r>
      <w:r w:rsidR="00916C29">
        <w:rPr>
          <w:rFonts w:asciiTheme="minorHAnsi" w:hAnsiTheme="minorHAnsi" w:cstheme="minorHAnsi"/>
          <w:b/>
          <w:sz w:val="23"/>
          <w:szCs w:val="23"/>
        </w:rPr>
        <w:t>a – Sądem Rejonowy w Bytomiu</w:t>
      </w:r>
      <w:r w:rsidRPr="00F35A55">
        <w:rPr>
          <w:rFonts w:asciiTheme="minorHAnsi" w:hAnsiTheme="minorHAnsi" w:cstheme="minorHAnsi"/>
          <w:b/>
          <w:sz w:val="23"/>
          <w:szCs w:val="23"/>
        </w:rPr>
        <w:t xml:space="preserve">, z </w:t>
      </w:r>
      <w:r w:rsidR="00916C29">
        <w:rPr>
          <w:rFonts w:asciiTheme="minorHAnsi" w:hAnsiTheme="minorHAnsi" w:cstheme="minorHAnsi"/>
          <w:b/>
          <w:sz w:val="23"/>
          <w:szCs w:val="23"/>
        </w:rPr>
        <w:t>siedzibą w Bytomiu przy ul. Piekarskiej 1 , 41-902 Bytom</w:t>
      </w:r>
      <w:r w:rsidRPr="00F35A55">
        <w:rPr>
          <w:rFonts w:asciiTheme="minorHAnsi" w:hAnsiTheme="minorHAnsi" w:cstheme="minorHAnsi"/>
          <w:sz w:val="23"/>
          <w:szCs w:val="23"/>
        </w:rPr>
        <w:t xml:space="preserve">, </w:t>
      </w:r>
      <w:r w:rsidR="0029468B" w:rsidRPr="00F35A55">
        <w:rPr>
          <w:rFonts w:asciiTheme="minorHAnsi" w:hAnsiTheme="minorHAnsi" w:cstheme="minorHAnsi"/>
          <w:sz w:val="23"/>
          <w:szCs w:val="23"/>
        </w:rPr>
        <w:t>w imieniu którego działa</w:t>
      </w:r>
      <w:r w:rsidRPr="00F35A55">
        <w:rPr>
          <w:rFonts w:asciiTheme="minorHAnsi" w:hAnsiTheme="minorHAnsi" w:cstheme="minorHAnsi"/>
          <w:sz w:val="23"/>
          <w:szCs w:val="23"/>
        </w:rPr>
        <w:t>:</w:t>
      </w:r>
    </w:p>
    <w:p w14:paraId="38621CB7" w14:textId="4A30F907" w:rsidR="00BD4AC7" w:rsidRPr="00F35A55" w:rsidRDefault="00913700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Pan </w:t>
      </w:r>
      <w:r w:rsidR="00DB14F0">
        <w:rPr>
          <w:rFonts w:asciiTheme="minorHAnsi" w:hAnsiTheme="minorHAnsi" w:cstheme="minorHAnsi"/>
          <w:sz w:val="23"/>
          <w:szCs w:val="23"/>
        </w:rPr>
        <w:t>…..</w:t>
      </w:r>
      <w:r>
        <w:rPr>
          <w:rFonts w:asciiTheme="minorHAnsi" w:hAnsiTheme="minorHAnsi" w:cstheme="minorHAnsi"/>
          <w:sz w:val="23"/>
          <w:szCs w:val="23"/>
        </w:rPr>
        <w:t xml:space="preserve"> – Dyrektor Sądu Rejonowego w Bytomiu</w:t>
      </w:r>
      <w:r w:rsidR="00BD4AC7" w:rsidRPr="00F35A55">
        <w:rPr>
          <w:rFonts w:asciiTheme="minorHAnsi" w:hAnsiTheme="minorHAnsi" w:cstheme="minorHAnsi"/>
          <w:sz w:val="23"/>
          <w:szCs w:val="23"/>
        </w:rPr>
        <w:t>,</w:t>
      </w:r>
      <w:r>
        <w:rPr>
          <w:rFonts w:asciiTheme="minorHAnsi" w:hAnsiTheme="minorHAnsi" w:cstheme="minorHAnsi"/>
          <w:sz w:val="23"/>
          <w:szCs w:val="23"/>
        </w:rPr>
        <w:t xml:space="preserve"> </w:t>
      </w:r>
      <w:r w:rsidR="006C211F" w:rsidRPr="00F35A55">
        <w:rPr>
          <w:rFonts w:asciiTheme="minorHAnsi" w:hAnsiTheme="minorHAnsi" w:cstheme="minorHAnsi"/>
          <w:b/>
          <w:sz w:val="23"/>
          <w:szCs w:val="23"/>
        </w:rPr>
        <w:t xml:space="preserve">zwanym w dalszej części </w:t>
      </w:r>
      <w:r w:rsidR="00BD4AC7" w:rsidRPr="00F35A55">
        <w:rPr>
          <w:rFonts w:asciiTheme="minorHAnsi" w:hAnsiTheme="minorHAnsi" w:cstheme="minorHAnsi"/>
          <w:b/>
          <w:sz w:val="23"/>
          <w:szCs w:val="23"/>
        </w:rPr>
        <w:t>Zamawiającym</w:t>
      </w:r>
      <w:r w:rsidR="006C211F" w:rsidRPr="00F35A55">
        <w:rPr>
          <w:rFonts w:asciiTheme="minorHAnsi" w:hAnsiTheme="minorHAnsi" w:cstheme="minorHAnsi"/>
          <w:b/>
          <w:sz w:val="23"/>
          <w:szCs w:val="23"/>
        </w:rPr>
        <w:t>/Zlecenio</w:t>
      </w:r>
      <w:r w:rsidR="006B28D4" w:rsidRPr="00F35A55">
        <w:rPr>
          <w:rFonts w:asciiTheme="minorHAnsi" w:hAnsiTheme="minorHAnsi" w:cstheme="minorHAnsi"/>
          <w:b/>
          <w:sz w:val="23"/>
          <w:szCs w:val="23"/>
        </w:rPr>
        <w:t>daw</w:t>
      </w:r>
      <w:r w:rsidR="006C211F" w:rsidRPr="00F35A55">
        <w:rPr>
          <w:rFonts w:asciiTheme="minorHAnsi" w:hAnsiTheme="minorHAnsi" w:cstheme="minorHAnsi"/>
          <w:b/>
          <w:sz w:val="23"/>
          <w:szCs w:val="23"/>
        </w:rPr>
        <w:t>cą</w:t>
      </w:r>
      <w:r w:rsidR="00BD4AC7" w:rsidRPr="00F35A55">
        <w:rPr>
          <w:rFonts w:asciiTheme="minorHAnsi" w:hAnsiTheme="minorHAnsi" w:cstheme="minorHAnsi"/>
          <w:b/>
          <w:sz w:val="23"/>
          <w:szCs w:val="23"/>
        </w:rPr>
        <w:t>,</w:t>
      </w:r>
    </w:p>
    <w:p w14:paraId="26F47AF0" w14:textId="77777777" w:rsidR="00BD4AC7" w:rsidRPr="00F35A55" w:rsidRDefault="00BD4AC7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a</w:t>
      </w:r>
    </w:p>
    <w:p w14:paraId="0C1D1698" w14:textId="5CDA663F" w:rsidR="00BD4AC7" w:rsidRPr="00F35A55" w:rsidRDefault="006A06BE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……….</w:t>
      </w:r>
      <w:r w:rsidR="00BD4AC7" w:rsidRPr="00F35A55">
        <w:rPr>
          <w:rFonts w:asciiTheme="minorHAnsi" w:hAnsiTheme="minorHAnsi" w:cstheme="minorHAnsi"/>
          <w:sz w:val="23"/>
          <w:szCs w:val="23"/>
        </w:rPr>
        <w:t xml:space="preserve"> reprezentowanym przez:</w:t>
      </w:r>
    </w:p>
    <w:p w14:paraId="52F86AAF" w14:textId="0D65E0CF" w:rsidR="00BD4AC7" w:rsidRPr="00F35A55" w:rsidRDefault="00931D9B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Pana</w:t>
      </w:r>
      <w:r w:rsidR="00DB14F0">
        <w:rPr>
          <w:rFonts w:asciiTheme="minorHAnsi" w:hAnsiTheme="minorHAnsi" w:cstheme="minorHAnsi"/>
          <w:sz w:val="23"/>
          <w:szCs w:val="23"/>
        </w:rPr>
        <w:t>/i</w:t>
      </w:r>
      <w:r w:rsidR="00BD4AC7" w:rsidRPr="00F35A55">
        <w:rPr>
          <w:rFonts w:asciiTheme="minorHAnsi" w:hAnsiTheme="minorHAnsi" w:cstheme="minorHAnsi"/>
          <w:sz w:val="23"/>
          <w:szCs w:val="23"/>
        </w:rPr>
        <w:t>,</w:t>
      </w:r>
      <w:r w:rsidR="00340BCB" w:rsidRPr="00F35A55">
        <w:rPr>
          <w:rFonts w:asciiTheme="minorHAnsi" w:hAnsiTheme="minorHAnsi" w:cstheme="minorHAnsi"/>
          <w:sz w:val="23"/>
          <w:szCs w:val="23"/>
        </w:rPr>
        <w:t xml:space="preserve"> </w:t>
      </w:r>
      <w:r w:rsidR="00BD4AC7" w:rsidRPr="00F35A55">
        <w:rPr>
          <w:rFonts w:asciiTheme="minorHAnsi" w:hAnsiTheme="minorHAnsi" w:cstheme="minorHAnsi"/>
          <w:b/>
          <w:sz w:val="23"/>
          <w:szCs w:val="23"/>
        </w:rPr>
        <w:t xml:space="preserve">zwanym dalej </w:t>
      </w:r>
      <w:r w:rsidR="00BD4AC7" w:rsidRPr="00F35A55">
        <w:rPr>
          <w:rFonts w:asciiTheme="minorHAnsi" w:hAnsiTheme="minorHAnsi" w:cstheme="minorHAnsi"/>
          <w:b/>
          <w:bCs/>
          <w:sz w:val="23"/>
          <w:szCs w:val="23"/>
        </w:rPr>
        <w:t>Wykonawcą/ Zleceniobiorcą</w:t>
      </w:r>
      <w:r w:rsidR="00010572" w:rsidRPr="00F35A55">
        <w:rPr>
          <w:rFonts w:asciiTheme="minorHAnsi" w:hAnsiTheme="minorHAnsi" w:cstheme="minorHAnsi"/>
          <w:b/>
          <w:bCs/>
          <w:sz w:val="23"/>
          <w:szCs w:val="23"/>
        </w:rPr>
        <w:t>,</w:t>
      </w:r>
    </w:p>
    <w:p w14:paraId="1F218E86" w14:textId="77777777" w:rsidR="0015208E" w:rsidRPr="00F35A55" w:rsidRDefault="0015208E" w:rsidP="00241DF8">
      <w:pPr>
        <w:autoSpaceDE w:val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</w:p>
    <w:p w14:paraId="65656113" w14:textId="77777777" w:rsidR="00832281" w:rsidRPr="00F35A55" w:rsidRDefault="00010572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</w:t>
      </w:r>
      <w:r w:rsidR="005C3BFD" w:rsidRPr="00F35A55">
        <w:rPr>
          <w:rFonts w:asciiTheme="minorHAnsi" w:hAnsiTheme="minorHAnsi" w:cstheme="minorHAnsi"/>
          <w:bCs/>
          <w:sz w:val="23"/>
          <w:szCs w:val="23"/>
        </w:rPr>
        <w:t xml:space="preserve"> związku z zawartym Porozumieniem</w:t>
      </w:r>
      <w:r w:rsidR="00340BCB" w:rsidRPr="00F35A5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15208E" w:rsidRPr="00F35A55">
        <w:rPr>
          <w:rFonts w:asciiTheme="minorHAnsi" w:hAnsiTheme="minorHAnsi" w:cstheme="minorHAnsi"/>
          <w:b/>
          <w:bCs/>
          <w:i/>
          <w:sz w:val="23"/>
          <w:szCs w:val="23"/>
        </w:rPr>
        <w:t xml:space="preserve">o współpracy pracodawców, których pracownicy świadczący dla nich pracę jednocześnie wykonują prace w tym samym miejscu, dotyczące zapewnienia pracownikom bezpieczeństwa i higienicznych warunków pracy oraz o ustanowieniu koordynatora ds. bhp </w:t>
      </w:r>
      <w:r w:rsidR="0015208E" w:rsidRPr="00F35A55">
        <w:rPr>
          <w:rFonts w:asciiTheme="minorHAnsi" w:hAnsiTheme="minorHAnsi" w:cstheme="minorHAnsi"/>
          <w:b/>
          <w:i/>
          <w:sz w:val="23"/>
          <w:szCs w:val="23"/>
        </w:rPr>
        <w:t>sprawującego nadzór nad bezpieczeństwem i higieną pracy</w:t>
      </w:r>
      <w:r w:rsidR="00832281" w:rsidRPr="00F35A55">
        <w:rPr>
          <w:rFonts w:asciiTheme="minorHAnsi" w:hAnsiTheme="minorHAnsi" w:cstheme="minorHAnsi"/>
          <w:sz w:val="23"/>
          <w:szCs w:val="23"/>
        </w:rPr>
        <w:t>, Wykonawca</w:t>
      </w:r>
      <w:r w:rsidR="00653F02" w:rsidRPr="00F35A55">
        <w:rPr>
          <w:rFonts w:asciiTheme="minorHAnsi" w:hAnsiTheme="minorHAnsi" w:cstheme="minorHAnsi"/>
          <w:sz w:val="23"/>
          <w:szCs w:val="23"/>
        </w:rPr>
        <w:t>/Zleceniobiorca</w:t>
      </w:r>
      <w:r w:rsidR="00832281" w:rsidRPr="00F35A55">
        <w:rPr>
          <w:rFonts w:asciiTheme="minorHAnsi" w:hAnsiTheme="minorHAnsi" w:cstheme="minorHAnsi"/>
          <w:sz w:val="23"/>
          <w:szCs w:val="23"/>
        </w:rPr>
        <w:t xml:space="preserve"> oświadcza</w:t>
      </w:r>
      <w:r w:rsidR="00653F02" w:rsidRPr="00F35A55">
        <w:rPr>
          <w:rFonts w:asciiTheme="minorHAnsi" w:hAnsiTheme="minorHAnsi" w:cstheme="minorHAnsi"/>
          <w:sz w:val="23"/>
          <w:szCs w:val="23"/>
        </w:rPr>
        <w:t>,</w:t>
      </w:r>
      <w:r w:rsidR="00832281" w:rsidRPr="00F35A55">
        <w:rPr>
          <w:rFonts w:asciiTheme="minorHAnsi" w:hAnsiTheme="minorHAnsi" w:cstheme="minorHAnsi"/>
          <w:sz w:val="23"/>
          <w:szCs w:val="23"/>
        </w:rPr>
        <w:t xml:space="preserve"> że</w:t>
      </w:r>
      <w:r w:rsidR="006B28D4" w:rsidRPr="00F35A55">
        <w:rPr>
          <w:rFonts w:asciiTheme="minorHAnsi" w:hAnsiTheme="minorHAnsi" w:cstheme="minorHAnsi"/>
          <w:sz w:val="23"/>
          <w:szCs w:val="23"/>
        </w:rPr>
        <w:t xml:space="preserve"> w okresie trwania umowy</w:t>
      </w:r>
      <w:r w:rsidR="00832281" w:rsidRPr="00F35A55">
        <w:rPr>
          <w:rFonts w:asciiTheme="minorHAnsi" w:hAnsiTheme="minorHAnsi" w:cstheme="minorHAnsi"/>
          <w:sz w:val="23"/>
          <w:szCs w:val="23"/>
        </w:rPr>
        <w:t>:</w:t>
      </w:r>
    </w:p>
    <w:p w14:paraId="7D4A1128" w14:textId="77777777" w:rsidR="00832281" w:rsidRPr="00F35A55" w:rsidRDefault="00832281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</w:p>
    <w:p w14:paraId="1D812405" w14:textId="4AD3E427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Pracownicy świadczący pracę w budynku </w:t>
      </w:r>
      <w:r w:rsidR="006B28D4" w:rsidRPr="00F35A55">
        <w:rPr>
          <w:rFonts w:asciiTheme="minorHAnsi" w:hAnsiTheme="minorHAnsi" w:cstheme="minorHAnsi"/>
          <w:sz w:val="23"/>
          <w:szCs w:val="23"/>
        </w:rPr>
        <w:t xml:space="preserve">i na terenie </w:t>
      </w:r>
      <w:r w:rsidRPr="00F35A55">
        <w:rPr>
          <w:rFonts w:asciiTheme="minorHAnsi" w:hAnsiTheme="minorHAnsi" w:cstheme="minorHAnsi"/>
          <w:sz w:val="23"/>
          <w:szCs w:val="23"/>
        </w:rPr>
        <w:t xml:space="preserve">Sądu </w:t>
      </w:r>
      <w:r w:rsidR="00B24872">
        <w:rPr>
          <w:rFonts w:asciiTheme="minorHAnsi" w:hAnsiTheme="minorHAnsi" w:cstheme="minorHAnsi"/>
          <w:sz w:val="23"/>
          <w:szCs w:val="23"/>
        </w:rPr>
        <w:t>Rejonowego w Bytomiu</w:t>
      </w:r>
      <w:r w:rsidRPr="00F35A55">
        <w:rPr>
          <w:rFonts w:asciiTheme="minorHAnsi" w:hAnsiTheme="minorHAnsi" w:cstheme="minorHAnsi"/>
          <w:sz w:val="23"/>
          <w:szCs w:val="23"/>
        </w:rPr>
        <w:t xml:space="preserve"> - wskazanym w § 1 Porozumienia:</w:t>
      </w:r>
    </w:p>
    <w:p w14:paraId="7E4F8A49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</w:t>
      </w:r>
      <w:r w:rsidR="0015208E" w:rsidRPr="00F35A55">
        <w:rPr>
          <w:rFonts w:asciiTheme="minorHAnsi" w:hAnsiTheme="minorHAnsi" w:cstheme="minorHAnsi"/>
          <w:sz w:val="23"/>
          <w:szCs w:val="23"/>
        </w:rPr>
        <w:t>kwalifikacje niezbędne do wykonywania prac stanowiących przedmiot umowy,</w:t>
      </w:r>
    </w:p>
    <w:p w14:paraId="4C7914BF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aktualne </w:t>
      </w:r>
      <w:r w:rsidR="0015208E" w:rsidRPr="00F35A55">
        <w:rPr>
          <w:rFonts w:asciiTheme="minorHAnsi" w:hAnsiTheme="minorHAnsi" w:cstheme="minorHAnsi"/>
          <w:sz w:val="23"/>
          <w:szCs w:val="23"/>
        </w:rPr>
        <w:t>zaświadczenie lekarskie dopusz</w:t>
      </w:r>
      <w:r w:rsidR="00241DF8" w:rsidRPr="00F35A55">
        <w:rPr>
          <w:rFonts w:asciiTheme="minorHAnsi" w:hAnsiTheme="minorHAnsi" w:cstheme="minorHAnsi"/>
          <w:sz w:val="23"/>
          <w:szCs w:val="23"/>
        </w:rPr>
        <w:t>czające do wykonywania pracy na </w:t>
      </w:r>
      <w:r w:rsidR="0015208E" w:rsidRPr="00F35A55">
        <w:rPr>
          <w:rFonts w:asciiTheme="minorHAnsi" w:hAnsiTheme="minorHAnsi" w:cstheme="minorHAnsi"/>
          <w:sz w:val="23"/>
          <w:szCs w:val="23"/>
        </w:rPr>
        <w:t>zajmowanym stanowisku,</w:t>
      </w:r>
    </w:p>
    <w:p w14:paraId="5C1DB189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</w:t>
      </w:r>
      <w:r w:rsidR="0015208E" w:rsidRPr="00F35A55">
        <w:rPr>
          <w:rFonts w:asciiTheme="minorHAnsi" w:hAnsiTheme="minorHAnsi" w:cstheme="minorHAnsi"/>
          <w:sz w:val="23"/>
          <w:szCs w:val="23"/>
        </w:rPr>
        <w:t>aktualne zaświadczenie potwi</w:t>
      </w:r>
      <w:r w:rsidR="00832281" w:rsidRPr="00F35A55">
        <w:rPr>
          <w:rFonts w:asciiTheme="minorHAnsi" w:hAnsiTheme="minorHAnsi" w:cstheme="minorHAnsi"/>
          <w:sz w:val="23"/>
          <w:szCs w:val="23"/>
        </w:rPr>
        <w:t>erdzające odbycie szkolenia bhp,</w:t>
      </w:r>
    </w:p>
    <w:p w14:paraId="7A30BFEA" w14:textId="77777777" w:rsidR="00832281" w:rsidRPr="00F35A55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 czasie pracy wyposażeni będą odpowiednio w środki ochrony indywidualnej, odzież i obuwie robocze odpowiednie do zakresu prac.</w:t>
      </w:r>
    </w:p>
    <w:p w14:paraId="3B3F6A78" w14:textId="77777777" w:rsidR="00832281" w:rsidRPr="00F35A55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 czasie pracy będą użytkowali sprawne i bezpieczne narzędzia pracy posiadające wymagane atesty i/lub przeglądy.</w:t>
      </w:r>
    </w:p>
    <w:p w14:paraId="0AE45E2E" w14:textId="0E5402C0" w:rsidR="0015208E" w:rsidRPr="00F35A55" w:rsidRDefault="0015208E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Prace na wysokości będą wykonywane przez osoby posiadające odpowiednie uprawnienia, legitymujące się aktualnym orzeczeniem lekarskim potwierdzającym zdolność do wykonywania pracy na wysokości, posia</w:t>
      </w:r>
      <w:r w:rsidR="006B62B1" w:rsidRPr="00F35A55">
        <w:rPr>
          <w:rFonts w:asciiTheme="minorHAnsi" w:hAnsiTheme="minorHAnsi" w:cstheme="minorHAnsi"/>
          <w:sz w:val="23"/>
          <w:szCs w:val="23"/>
        </w:rPr>
        <w:t>dające aktualne zaświadczenie o </w:t>
      </w:r>
      <w:r w:rsidRPr="00F35A55">
        <w:rPr>
          <w:rFonts w:asciiTheme="minorHAnsi" w:hAnsiTheme="minorHAnsi" w:cstheme="minorHAnsi"/>
          <w:sz w:val="23"/>
          <w:szCs w:val="23"/>
        </w:rPr>
        <w:t>odbytym szkoleniu z dziedziny bezpieczeństwa i higieny pracy obejmującym zagadnienia dotyczące pracy na wysokości.</w:t>
      </w:r>
    </w:p>
    <w:p w14:paraId="75FDC35B" w14:textId="051875A5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Zapewnia </w:t>
      </w:r>
      <w:r w:rsidR="0015208E" w:rsidRPr="00F35A55">
        <w:rPr>
          <w:rFonts w:asciiTheme="minorHAnsi" w:hAnsiTheme="minorHAnsi" w:cstheme="minorHAnsi"/>
          <w:sz w:val="23"/>
          <w:szCs w:val="23"/>
        </w:rPr>
        <w:t>bezpośredni nadzór nad realizacją prac na wysokości przez osobę wyznaczoną, posiadającą odpowiednie kwalifikacje i doświadczenie zawodowe oraz wiedzę, w zakresie niezbędnym do wykonywania ciążących na niej obowiązków, tj. w szczególności posiadającą uprawnienia do pełnienia samod</w:t>
      </w:r>
      <w:r w:rsidR="006B62B1" w:rsidRPr="00F35A55">
        <w:rPr>
          <w:rFonts w:asciiTheme="minorHAnsi" w:hAnsiTheme="minorHAnsi" w:cstheme="minorHAnsi"/>
          <w:sz w:val="23"/>
          <w:szCs w:val="23"/>
        </w:rPr>
        <w:t>zielnych funkcji technicznych w </w:t>
      </w:r>
      <w:r w:rsidR="0015208E" w:rsidRPr="00F35A55">
        <w:rPr>
          <w:rFonts w:asciiTheme="minorHAnsi" w:hAnsiTheme="minorHAnsi" w:cstheme="minorHAnsi"/>
          <w:sz w:val="23"/>
          <w:szCs w:val="23"/>
        </w:rPr>
        <w:t>budownictwie,  znającą przepisy o ochronie pracy, w tym przepisy oraz zasady bhp dotyczące wykonywania prac na wysokości, posia</w:t>
      </w:r>
      <w:r w:rsidR="006B62B1" w:rsidRPr="00F35A55">
        <w:rPr>
          <w:rFonts w:asciiTheme="minorHAnsi" w:hAnsiTheme="minorHAnsi" w:cstheme="minorHAnsi"/>
          <w:sz w:val="23"/>
          <w:szCs w:val="23"/>
        </w:rPr>
        <w:t>dająca aktualne zaświadczenie o </w:t>
      </w:r>
      <w:r w:rsidR="0015208E" w:rsidRPr="00F35A55">
        <w:rPr>
          <w:rFonts w:asciiTheme="minorHAnsi" w:hAnsiTheme="minorHAnsi" w:cstheme="minorHAnsi"/>
          <w:sz w:val="23"/>
          <w:szCs w:val="23"/>
        </w:rPr>
        <w:t>odbytym szkoleniu z dziedziny bezpieczeństwa i higieny pracy dla osób kierujących pracownikami</w:t>
      </w:r>
      <w:r w:rsidRPr="00F35A55">
        <w:rPr>
          <w:rFonts w:asciiTheme="minorHAnsi" w:hAnsiTheme="minorHAnsi" w:cstheme="minorHAnsi"/>
          <w:sz w:val="23"/>
          <w:szCs w:val="23"/>
        </w:rPr>
        <w:t>.</w:t>
      </w:r>
    </w:p>
    <w:p w14:paraId="233C6030" w14:textId="77777777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Ponosi</w:t>
      </w:r>
      <w:r w:rsidR="0015208E" w:rsidRPr="00F35A55">
        <w:rPr>
          <w:rFonts w:asciiTheme="minorHAnsi" w:hAnsiTheme="minorHAnsi" w:cstheme="minorHAnsi"/>
          <w:sz w:val="23"/>
          <w:szCs w:val="23"/>
        </w:rPr>
        <w:t xml:space="preserve"> pełną odpowiedzialność za zapewnienie i przestr</w:t>
      </w:r>
      <w:r w:rsidR="00241DF8" w:rsidRPr="00F35A55">
        <w:rPr>
          <w:rFonts w:asciiTheme="minorHAnsi" w:hAnsiTheme="minorHAnsi" w:cstheme="minorHAnsi"/>
          <w:sz w:val="23"/>
          <w:szCs w:val="23"/>
        </w:rPr>
        <w:t>zeganie warunków bhp i p.poż. w </w:t>
      </w:r>
      <w:r w:rsidR="0015208E" w:rsidRPr="00F35A55">
        <w:rPr>
          <w:rFonts w:asciiTheme="minorHAnsi" w:hAnsiTheme="minorHAnsi" w:cstheme="minorHAnsi"/>
          <w:sz w:val="23"/>
          <w:szCs w:val="23"/>
        </w:rPr>
        <w:t>czasie wykonywania robót.</w:t>
      </w:r>
    </w:p>
    <w:p w14:paraId="5E42DB17" w14:textId="77777777" w:rsidR="00010572" w:rsidRPr="008911C8" w:rsidRDefault="00010572" w:rsidP="00865862">
      <w:pPr>
        <w:autoSpaceDE w:val="0"/>
        <w:jc w:val="both"/>
        <w:rPr>
          <w:rFonts w:asciiTheme="minorHAnsi" w:hAnsiTheme="minorHAnsi" w:cstheme="minorHAnsi"/>
          <w:b/>
          <w:bCs/>
        </w:rPr>
      </w:pPr>
    </w:p>
    <w:p w14:paraId="13A38614" w14:textId="63B1CD30" w:rsidR="008911C8" w:rsidRDefault="0054595C" w:rsidP="008911C8">
      <w:pPr>
        <w:autoSpaceDE w:val="0"/>
        <w:rPr>
          <w:rFonts w:asciiTheme="minorHAnsi" w:hAnsiTheme="minorHAnsi" w:cstheme="minorHAnsi"/>
          <w:b/>
          <w:bCs/>
        </w:rPr>
      </w:pPr>
      <w:r w:rsidRPr="008911C8">
        <w:rPr>
          <w:rFonts w:asciiTheme="minorHAnsi" w:hAnsiTheme="minorHAnsi" w:cstheme="minorHAnsi"/>
          <w:b/>
          <w:bCs/>
        </w:rPr>
        <w:t xml:space="preserve">            Zamawiający                                                                        </w:t>
      </w:r>
      <w:r w:rsidR="008911C8">
        <w:rPr>
          <w:rFonts w:asciiTheme="minorHAnsi" w:hAnsiTheme="minorHAnsi" w:cstheme="minorHAnsi"/>
          <w:b/>
          <w:bCs/>
        </w:rPr>
        <w:t xml:space="preserve">        </w:t>
      </w:r>
      <w:r w:rsidRPr="008911C8">
        <w:rPr>
          <w:rFonts w:asciiTheme="minorHAnsi" w:hAnsiTheme="minorHAnsi" w:cstheme="minorHAnsi"/>
          <w:b/>
          <w:bCs/>
        </w:rPr>
        <w:t xml:space="preserve">    Wykonawc</w:t>
      </w:r>
      <w:r w:rsidR="008911C8">
        <w:rPr>
          <w:rFonts w:asciiTheme="minorHAnsi" w:hAnsiTheme="minorHAnsi" w:cstheme="minorHAnsi"/>
          <w:b/>
          <w:bCs/>
        </w:rPr>
        <w:t>a</w:t>
      </w:r>
    </w:p>
    <w:p w14:paraId="21A25A3D" w14:textId="572C3EF9" w:rsidR="0054595C" w:rsidRPr="008911C8" w:rsidRDefault="008911C8" w:rsidP="008911C8">
      <w:pPr>
        <w:autoSpaceDE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</w:t>
      </w:r>
      <w:r w:rsidR="0054595C" w:rsidRPr="008911C8">
        <w:rPr>
          <w:rFonts w:asciiTheme="minorHAnsi" w:hAnsiTheme="minorHAnsi" w:cstheme="minorHAnsi"/>
        </w:rPr>
        <w:t xml:space="preserve"> …………………………  </w:t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54595C" w:rsidRPr="008911C8">
        <w:rPr>
          <w:rFonts w:asciiTheme="minorHAnsi" w:hAnsiTheme="minorHAnsi" w:cstheme="minorHAnsi"/>
        </w:rPr>
        <w:t>…………………………</w:t>
      </w:r>
    </w:p>
    <w:p w14:paraId="6C6CA030" w14:textId="77777777" w:rsidR="0054595C" w:rsidRPr="008911C8" w:rsidRDefault="0054595C" w:rsidP="0054595C">
      <w:pPr>
        <w:autoSpaceDE w:val="0"/>
        <w:jc w:val="both"/>
        <w:rPr>
          <w:rFonts w:asciiTheme="minorHAnsi" w:hAnsiTheme="minorHAnsi" w:cstheme="minorHAnsi"/>
        </w:rPr>
      </w:pPr>
      <w:r w:rsidRPr="008911C8">
        <w:rPr>
          <w:rFonts w:asciiTheme="minorHAnsi" w:hAnsiTheme="minorHAnsi" w:cstheme="minorHAnsi"/>
          <w:sz w:val="16"/>
          <w:szCs w:val="16"/>
        </w:rPr>
        <w:t xml:space="preserve">  </w:t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Pr="008911C8">
        <w:rPr>
          <w:rFonts w:asciiTheme="minorHAnsi" w:hAnsiTheme="minorHAnsi" w:cstheme="minorHAnsi"/>
          <w:sz w:val="16"/>
          <w:szCs w:val="16"/>
        </w:rPr>
        <w:t xml:space="preserve">  (podpis)             </w:t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Pr="008911C8">
        <w:rPr>
          <w:rFonts w:asciiTheme="minorHAnsi" w:hAnsiTheme="minorHAnsi" w:cstheme="minorHAnsi"/>
          <w:sz w:val="16"/>
          <w:szCs w:val="16"/>
        </w:rPr>
        <w:t xml:space="preserve"> (podpis)</w:t>
      </w:r>
    </w:p>
    <w:sectPr w:rsidR="0054595C" w:rsidRPr="008911C8" w:rsidSect="00C51C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5799" w14:textId="77777777" w:rsidR="00DF04A6" w:rsidRDefault="00DF04A6">
      <w:r>
        <w:separator/>
      </w:r>
    </w:p>
  </w:endnote>
  <w:endnote w:type="continuationSeparator" w:id="0">
    <w:p w14:paraId="6DF0AAA1" w14:textId="77777777" w:rsidR="00DF04A6" w:rsidRDefault="00DF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1287" w14:textId="77777777" w:rsidR="000F4D8D" w:rsidRDefault="000F4D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F84F" w14:textId="1973CC80" w:rsidR="00F35A55" w:rsidRDefault="00F35A55" w:rsidP="00F35A55">
    <w:pPr>
      <w:pStyle w:val="Stopka"/>
      <w:jc w:val="right"/>
      <w:rPr>
        <w:rFonts w:ascii="Calibri" w:hAnsi="Calibri" w:cs="Calibri"/>
        <w:sz w:val="20"/>
      </w:rPr>
    </w:pPr>
    <w:r>
      <w:rPr>
        <w:rFonts w:ascii="Calibri" w:hAnsi="Calibri" w:cs="Calibr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07EE4F" wp14:editId="2D57B97D">
              <wp:simplePos x="0" y="0"/>
              <wp:positionH relativeFrom="column">
                <wp:posOffset>-46990</wp:posOffset>
              </wp:positionH>
              <wp:positionV relativeFrom="paragraph">
                <wp:posOffset>37465</wp:posOffset>
              </wp:positionV>
              <wp:extent cx="598932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93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228B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7pt;margin-top:2.95pt;width:471.6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yT+PA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"/>
          </w:pict>
        </mc:Fallback>
      </mc:AlternateContent>
    </w:r>
  </w:p>
  <w:p w14:paraId="638B195D" w14:textId="0466DB81" w:rsidR="0084405B" w:rsidRPr="009C73E8" w:rsidRDefault="002A67A0" w:rsidP="00C51C3C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2A67A0">
      <w:rPr>
        <w:rFonts w:ascii="Calibri" w:hAnsi="Calibri" w:cs="Calibri"/>
        <w:b/>
        <w:i/>
        <w:sz w:val="18"/>
        <w:szCs w:val="18"/>
      </w:rPr>
      <w:t xml:space="preserve"> </w:t>
    </w:r>
    <w:r w:rsidR="003347E8">
      <w:rPr>
        <w:rFonts w:ascii="Calibri" w:hAnsi="Calibri" w:cs="Calibri"/>
        <w:b/>
        <w:i/>
        <w:sz w:val="18"/>
        <w:szCs w:val="18"/>
      </w:rPr>
      <w:t>„</w:t>
    </w:r>
    <w:r w:rsidR="000F4D8D" w:rsidRPr="000F4D8D">
      <w:rPr>
        <w:rFonts w:ascii="Calibri" w:hAnsi="Calibri" w:cs="Calibri"/>
        <w:b/>
        <w:i/>
        <w:sz w:val="18"/>
        <w:szCs w:val="18"/>
      </w:rPr>
      <w:t>Remont toalet Pionu IV (pomieszczenia 22, 13, 122, 226) w budynku Sądu Rejonowego w Bytomiu przy ul. Piekarskiej 1</w:t>
    </w:r>
    <w:r w:rsidR="00B24872">
      <w:rPr>
        <w:rFonts w:ascii="Calibri" w:hAnsi="Calibri" w:cs="Calibri"/>
        <w:b/>
        <w:i/>
        <w:sz w:val="18"/>
        <w:szCs w:val="18"/>
      </w:rPr>
      <w:t xml:space="preserve">”                          </w:t>
    </w:r>
    <w:r w:rsidR="0084405B" w:rsidRPr="009C73E8">
      <w:rPr>
        <w:rFonts w:asciiTheme="minorHAnsi" w:hAnsiTheme="minorHAnsi" w:cstheme="minorHAnsi"/>
        <w:sz w:val="16"/>
        <w:szCs w:val="16"/>
      </w:rPr>
      <w:t xml:space="preserve">Strona 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begin"/>
    </w:r>
    <w:r w:rsidR="0084405B" w:rsidRPr="009C73E8">
      <w:rPr>
        <w:rFonts w:asciiTheme="minorHAnsi" w:hAnsiTheme="minorHAnsi" w:cstheme="minorHAnsi"/>
        <w:b/>
        <w:sz w:val="16"/>
        <w:szCs w:val="16"/>
      </w:rPr>
      <w:instrText>PAGE</w:instrTex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separate"/>
    </w:r>
    <w:r w:rsidR="007A24DA">
      <w:rPr>
        <w:rFonts w:asciiTheme="minorHAnsi" w:hAnsiTheme="minorHAnsi" w:cstheme="minorHAnsi"/>
        <w:b/>
        <w:noProof/>
        <w:sz w:val="16"/>
        <w:szCs w:val="16"/>
      </w:rPr>
      <w:t>1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end"/>
    </w:r>
    <w:r w:rsidR="0084405B" w:rsidRPr="009C73E8">
      <w:rPr>
        <w:rFonts w:asciiTheme="minorHAnsi" w:hAnsiTheme="minorHAnsi" w:cstheme="minorHAnsi"/>
        <w:sz w:val="16"/>
        <w:szCs w:val="16"/>
      </w:rPr>
      <w:t xml:space="preserve"> z 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begin"/>
    </w:r>
    <w:r w:rsidR="0084405B" w:rsidRPr="009C73E8">
      <w:rPr>
        <w:rFonts w:asciiTheme="minorHAnsi" w:hAnsiTheme="minorHAnsi" w:cstheme="minorHAnsi"/>
        <w:b/>
        <w:sz w:val="16"/>
        <w:szCs w:val="16"/>
      </w:rPr>
      <w:instrText>NUMPAGES</w:instrTex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separate"/>
    </w:r>
    <w:r w:rsidR="007A24DA">
      <w:rPr>
        <w:rFonts w:asciiTheme="minorHAnsi" w:hAnsiTheme="minorHAnsi" w:cstheme="minorHAnsi"/>
        <w:b/>
        <w:noProof/>
        <w:sz w:val="16"/>
        <w:szCs w:val="16"/>
      </w:rPr>
      <w:t>1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EE29" w14:textId="77777777" w:rsidR="000F4D8D" w:rsidRDefault="000F4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5F79" w14:textId="77777777" w:rsidR="00DF04A6" w:rsidRDefault="00DF04A6">
      <w:r>
        <w:separator/>
      </w:r>
    </w:p>
  </w:footnote>
  <w:footnote w:type="continuationSeparator" w:id="0">
    <w:p w14:paraId="79DD40C0" w14:textId="77777777" w:rsidR="00DF04A6" w:rsidRDefault="00DF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2FF9" w14:textId="77777777" w:rsidR="000F4D8D" w:rsidRDefault="000F4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6949" w14:textId="5B877CF9" w:rsidR="007D1A8E" w:rsidRDefault="007D1A8E" w:rsidP="007D1A8E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FC3EC3">
      <w:rPr>
        <w:rFonts w:asciiTheme="minorHAnsi" w:hAnsiTheme="minorHAnsi" w:cstheme="minorHAnsi"/>
        <w:sz w:val="18"/>
        <w:szCs w:val="18"/>
      </w:rPr>
      <w:t>Zamawiający</w:t>
    </w:r>
    <w:r w:rsidR="00415005">
      <w:rPr>
        <w:rFonts w:asciiTheme="minorHAnsi" w:hAnsiTheme="minorHAnsi" w:cstheme="minorHAnsi"/>
        <w:sz w:val="18"/>
        <w:szCs w:val="18"/>
      </w:rPr>
      <w:t>: Sąd Rejonowy w Bytomiu, ul. Piekarska 1, 41-902 Bytom</w:t>
    </w:r>
  </w:p>
  <w:p w14:paraId="15499F43" w14:textId="77777777" w:rsidR="00F35A55" w:rsidRPr="00FC3EC3" w:rsidRDefault="00F35A55" w:rsidP="007D1A8E">
    <w:pPr>
      <w:pStyle w:val="Nagwek"/>
      <w:jc w:val="center"/>
      <w:rPr>
        <w:rFonts w:asciiTheme="minorHAnsi" w:hAnsiTheme="minorHAnsi" w:cstheme="minorHAnsi"/>
        <w:sz w:val="18"/>
        <w:szCs w:val="18"/>
      </w:rPr>
    </w:pPr>
  </w:p>
  <w:p w14:paraId="49520457" w14:textId="36CC065D" w:rsidR="0084405B" w:rsidRPr="007D1A8E" w:rsidRDefault="005C2522" w:rsidP="008911C8">
    <w:pPr>
      <w:pStyle w:val="Nagwek"/>
      <w:pBdr>
        <w:bottom w:val="single" w:sz="4" w:space="9" w:color="auto"/>
      </w:pBdr>
      <w:ind w:left="4536" w:hanging="4536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</w:t>
    </w:r>
    <w:r w:rsidR="009A5720">
      <w:rPr>
        <w:rFonts w:asciiTheme="minorHAnsi" w:hAnsiTheme="minorHAnsi" w:cstheme="minorHAnsi"/>
        <w:b/>
        <w:sz w:val="22"/>
        <w:szCs w:val="22"/>
      </w:rPr>
      <w:t>261.</w:t>
    </w:r>
    <w:r w:rsidR="00C333ED">
      <w:rPr>
        <w:rFonts w:asciiTheme="minorHAnsi" w:hAnsiTheme="minorHAnsi" w:cstheme="minorHAnsi"/>
        <w:b/>
        <w:sz w:val="22"/>
        <w:szCs w:val="22"/>
      </w:rPr>
      <w:t>6</w:t>
    </w:r>
    <w:r w:rsidR="009A5720">
      <w:rPr>
        <w:rFonts w:asciiTheme="minorHAnsi" w:hAnsiTheme="minorHAnsi" w:cstheme="minorHAnsi"/>
        <w:b/>
        <w:sz w:val="22"/>
        <w:szCs w:val="22"/>
      </w:rPr>
      <w:t>.202</w:t>
    </w:r>
    <w:r w:rsidR="00C333ED">
      <w:rPr>
        <w:rFonts w:asciiTheme="minorHAnsi" w:hAnsiTheme="minorHAnsi" w:cstheme="minorHAnsi"/>
        <w:b/>
        <w:sz w:val="22"/>
        <w:szCs w:val="22"/>
      </w:rPr>
      <w:t>5</w:t>
    </w:r>
    <w:r w:rsidR="007D1A8E" w:rsidRPr="00FC3EC3">
      <w:rPr>
        <w:rFonts w:asciiTheme="minorHAnsi" w:hAnsiTheme="minorHAnsi" w:cstheme="minorHAnsi"/>
        <w:b/>
        <w:sz w:val="22"/>
        <w:szCs w:val="22"/>
      </w:rPr>
      <w:tab/>
    </w:r>
    <w:r w:rsidR="007D1A8E" w:rsidRPr="00FC3EC3">
      <w:rPr>
        <w:rFonts w:asciiTheme="minorHAnsi" w:hAnsiTheme="minorHAnsi" w:cstheme="minorHAnsi"/>
        <w:b/>
        <w:sz w:val="22"/>
        <w:szCs w:val="22"/>
      </w:rPr>
      <w:tab/>
    </w:r>
    <w:r w:rsidR="00415005">
      <w:rPr>
        <w:rFonts w:asciiTheme="minorHAnsi" w:hAnsiTheme="minorHAnsi" w:cstheme="minorHAnsi"/>
        <w:b/>
        <w:sz w:val="22"/>
        <w:szCs w:val="22"/>
      </w:rPr>
      <w:t>załącznik nr 9</w:t>
    </w:r>
    <w:r w:rsidR="00937D8A">
      <w:rPr>
        <w:rFonts w:asciiTheme="minorHAnsi" w:hAnsiTheme="minorHAnsi" w:cstheme="minorHAnsi"/>
        <w:b/>
        <w:sz w:val="22"/>
        <w:szCs w:val="22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C2B" w14:textId="77777777" w:rsidR="000F4D8D" w:rsidRDefault="000F4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F640B1E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668851">
    <w:abstractNumId w:val="0"/>
  </w:num>
  <w:num w:numId="2" w16cid:durableId="195197874">
    <w:abstractNumId w:val="1"/>
  </w:num>
  <w:num w:numId="3" w16cid:durableId="1284731617">
    <w:abstractNumId w:val="2"/>
  </w:num>
  <w:num w:numId="4" w16cid:durableId="598103017">
    <w:abstractNumId w:val="3"/>
  </w:num>
  <w:num w:numId="5" w16cid:durableId="456534502">
    <w:abstractNumId w:val="4"/>
  </w:num>
  <w:num w:numId="6" w16cid:durableId="1825395057">
    <w:abstractNumId w:val="5"/>
  </w:num>
  <w:num w:numId="7" w16cid:durableId="1788045807">
    <w:abstractNumId w:val="6"/>
  </w:num>
  <w:num w:numId="8" w16cid:durableId="1919753157">
    <w:abstractNumId w:val="7"/>
  </w:num>
  <w:num w:numId="9" w16cid:durableId="1965693775">
    <w:abstractNumId w:val="8"/>
  </w:num>
  <w:num w:numId="10" w16cid:durableId="817576503">
    <w:abstractNumId w:val="9"/>
  </w:num>
  <w:num w:numId="11" w16cid:durableId="71582096">
    <w:abstractNumId w:val="10"/>
  </w:num>
  <w:num w:numId="12" w16cid:durableId="4177994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10572"/>
    <w:rsid w:val="00091684"/>
    <w:rsid w:val="000950FA"/>
    <w:rsid w:val="000C0728"/>
    <w:rsid w:val="000E42BA"/>
    <w:rsid w:val="000F4D8D"/>
    <w:rsid w:val="001121F6"/>
    <w:rsid w:val="00124EA3"/>
    <w:rsid w:val="001466CA"/>
    <w:rsid w:val="0015208E"/>
    <w:rsid w:val="0016212A"/>
    <w:rsid w:val="00180969"/>
    <w:rsid w:val="001C0E0D"/>
    <w:rsid w:val="001D3A4B"/>
    <w:rsid w:val="001E58E4"/>
    <w:rsid w:val="002001C0"/>
    <w:rsid w:val="00206B14"/>
    <w:rsid w:val="00241DF8"/>
    <w:rsid w:val="00243D5C"/>
    <w:rsid w:val="0024509F"/>
    <w:rsid w:val="00254A37"/>
    <w:rsid w:val="0029468B"/>
    <w:rsid w:val="002A67A0"/>
    <w:rsid w:val="00321B80"/>
    <w:rsid w:val="003347E8"/>
    <w:rsid w:val="00335951"/>
    <w:rsid w:val="00340BCB"/>
    <w:rsid w:val="00341A17"/>
    <w:rsid w:val="00356C3E"/>
    <w:rsid w:val="00360CCF"/>
    <w:rsid w:val="003E6E2B"/>
    <w:rsid w:val="00405218"/>
    <w:rsid w:val="00415005"/>
    <w:rsid w:val="0043164A"/>
    <w:rsid w:val="0044447B"/>
    <w:rsid w:val="00493559"/>
    <w:rsid w:val="004A417A"/>
    <w:rsid w:val="004C6713"/>
    <w:rsid w:val="004F7AEA"/>
    <w:rsid w:val="0050101D"/>
    <w:rsid w:val="00503404"/>
    <w:rsid w:val="00520231"/>
    <w:rsid w:val="00532589"/>
    <w:rsid w:val="0054595C"/>
    <w:rsid w:val="005566DC"/>
    <w:rsid w:val="005C2522"/>
    <w:rsid w:val="005C3BFD"/>
    <w:rsid w:val="005D4CBB"/>
    <w:rsid w:val="005D6BC8"/>
    <w:rsid w:val="006075BC"/>
    <w:rsid w:val="006079CD"/>
    <w:rsid w:val="00636CBF"/>
    <w:rsid w:val="00653F02"/>
    <w:rsid w:val="00672000"/>
    <w:rsid w:val="006821E8"/>
    <w:rsid w:val="006A06BE"/>
    <w:rsid w:val="006B28D4"/>
    <w:rsid w:val="006B62B1"/>
    <w:rsid w:val="006C211F"/>
    <w:rsid w:val="006C3C13"/>
    <w:rsid w:val="006D10E7"/>
    <w:rsid w:val="006E1CCE"/>
    <w:rsid w:val="006F04BB"/>
    <w:rsid w:val="007050BB"/>
    <w:rsid w:val="00720647"/>
    <w:rsid w:val="00745331"/>
    <w:rsid w:val="00777E65"/>
    <w:rsid w:val="00782805"/>
    <w:rsid w:val="007A24DA"/>
    <w:rsid w:val="007C18BC"/>
    <w:rsid w:val="007C6629"/>
    <w:rsid w:val="007D1A8E"/>
    <w:rsid w:val="008140DD"/>
    <w:rsid w:val="00830294"/>
    <w:rsid w:val="00832281"/>
    <w:rsid w:val="0083245C"/>
    <w:rsid w:val="008406EA"/>
    <w:rsid w:val="0084405B"/>
    <w:rsid w:val="00865862"/>
    <w:rsid w:val="00882180"/>
    <w:rsid w:val="008832B9"/>
    <w:rsid w:val="008836F4"/>
    <w:rsid w:val="00887A20"/>
    <w:rsid w:val="008911C8"/>
    <w:rsid w:val="008E6CFE"/>
    <w:rsid w:val="00911A90"/>
    <w:rsid w:val="00913700"/>
    <w:rsid w:val="00916C29"/>
    <w:rsid w:val="0092259E"/>
    <w:rsid w:val="00931D9B"/>
    <w:rsid w:val="00937D8A"/>
    <w:rsid w:val="009643E3"/>
    <w:rsid w:val="00997CBD"/>
    <w:rsid w:val="009A5720"/>
    <w:rsid w:val="009C73E8"/>
    <w:rsid w:val="009F3F56"/>
    <w:rsid w:val="00A12E22"/>
    <w:rsid w:val="00A3595A"/>
    <w:rsid w:val="00A5320F"/>
    <w:rsid w:val="00A66ACC"/>
    <w:rsid w:val="00AA78A8"/>
    <w:rsid w:val="00AE4719"/>
    <w:rsid w:val="00B24872"/>
    <w:rsid w:val="00B24C4B"/>
    <w:rsid w:val="00B63EE2"/>
    <w:rsid w:val="00B916D6"/>
    <w:rsid w:val="00BA4BE1"/>
    <w:rsid w:val="00BB417E"/>
    <w:rsid w:val="00BD4AC7"/>
    <w:rsid w:val="00BE3536"/>
    <w:rsid w:val="00BF0813"/>
    <w:rsid w:val="00C333ED"/>
    <w:rsid w:val="00C51C3C"/>
    <w:rsid w:val="00C53470"/>
    <w:rsid w:val="00CF0270"/>
    <w:rsid w:val="00D0304C"/>
    <w:rsid w:val="00D4445E"/>
    <w:rsid w:val="00D63C66"/>
    <w:rsid w:val="00D642B1"/>
    <w:rsid w:val="00DB14F0"/>
    <w:rsid w:val="00DE4E8D"/>
    <w:rsid w:val="00DE58F9"/>
    <w:rsid w:val="00DF04A6"/>
    <w:rsid w:val="00E379E8"/>
    <w:rsid w:val="00F012CE"/>
    <w:rsid w:val="00F35A55"/>
    <w:rsid w:val="00FB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C2F673"/>
  <w15:docId w15:val="{385E4E5D-0FB5-4A0A-B8C3-5617BD62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69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80969"/>
    <w:rPr>
      <w:rFonts w:hint="default"/>
    </w:rPr>
  </w:style>
  <w:style w:type="character" w:customStyle="1" w:styleId="WW8Num1z1">
    <w:name w:val="WW8Num1z1"/>
    <w:rsid w:val="00180969"/>
  </w:style>
  <w:style w:type="character" w:customStyle="1" w:styleId="WW8Num1z2">
    <w:name w:val="WW8Num1z2"/>
    <w:rsid w:val="00180969"/>
  </w:style>
  <w:style w:type="character" w:customStyle="1" w:styleId="WW8Num1z3">
    <w:name w:val="WW8Num1z3"/>
    <w:rsid w:val="00180969"/>
  </w:style>
  <w:style w:type="character" w:customStyle="1" w:styleId="WW8Num1z4">
    <w:name w:val="WW8Num1z4"/>
    <w:rsid w:val="00180969"/>
  </w:style>
  <w:style w:type="character" w:customStyle="1" w:styleId="WW8Num1z5">
    <w:name w:val="WW8Num1z5"/>
    <w:rsid w:val="00180969"/>
  </w:style>
  <w:style w:type="character" w:customStyle="1" w:styleId="WW8Num1z6">
    <w:name w:val="WW8Num1z6"/>
    <w:rsid w:val="00180969"/>
  </w:style>
  <w:style w:type="character" w:customStyle="1" w:styleId="WW8Num1z7">
    <w:name w:val="WW8Num1z7"/>
    <w:rsid w:val="00180969"/>
  </w:style>
  <w:style w:type="character" w:customStyle="1" w:styleId="WW8Num1z8">
    <w:name w:val="WW8Num1z8"/>
    <w:rsid w:val="00180969"/>
  </w:style>
  <w:style w:type="character" w:customStyle="1" w:styleId="WW8Num2z0">
    <w:name w:val="WW8Num2z0"/>
    <w:rsid w:val="00180969"/>
    <w:rPr>
      <w:rFonts w:ascii="Symbol" w:hAnsi="Symbol" w:cs="Symbol" w:hint="default"/>
    </w:rPr>
  </w:style>
  <w:style w:type="character" w:customStyle="1" w:styleId="WW8Num2z1">
    <w:name w:val="WW8Num2z1"/>
    <w:rsid w:val="00180969"/>
    <w:rPr>
      <w:rFonts w:ascii="Courier New" w:hAnsi="Courier New" w:cs="Courier New" w:hint="default"/>
    </w:rPr>
  </w:style>
  <w:style w:type="character" w:customStyle="1" w:styleId="WW8Num2z2">
    <w:name w:val="WW8Num2z2"/>
    <w:rsid w:val="00180969"/>
    <w:rPr>
      <w:rFonts w:ascii="Wingdings" w:hAnsi="Wingdings" w:cs="Wingdings" w:hint="default"/>
    </w:rPr>
  </w:style>
  <w:style w:type="character" w:customStyle="1" w:styleId="WW8Num3z0">
    <w:name w:val="WW8Num3z0"/>
    <w:rsid w:val="00180969"/>
    <w:rPr>
      <w:rFonts w:hint="default"/>
      <w:bCs/>
    </w:rPr>
  </w:style>
  <w:style w:type="character" w:customStyle="1" w:styleId="WW8Num3z1">
    <w:name w:val="WW8Num3z1"/>
    <w:rsid w:val="00180969"/>
  </w:style>
  <w:style w:type="character" w:customStyle="1" w:styleId="WW8Num3z2">
    <w:name w:val="WW8Num3z2"/>
    <w:rsid w:val="00180969"/>
  </w:style>
  <w:style w:type="character" w:customStyle="1" w:styleId="WW8Num3z3">
    <w:name w:val="WW8Num3z3"/>
    <w:rsid w:val="00180969"/>
  </w:style>
  <w:style w:type="character" w:customStyle="1" w:styleId="WW8Num3z4">
    <w:name w:val="WW8Num3z4"/>
    <w:rsid w:val="00180969"/>
  </w:style>
  <w:style w:type="character" w:customStyle="1" w:styleId="WW8Num3z5">
    <w:name w:val="WW8Num3z5"/>
    <w:rsid w:val="00180969"/>
  </w:style>
  <w:style w:type="character" w:customStyle="1" w:styleId="WW8Num3z6">
    <w:name w:val="WW8Num3z6"/>
    <w:rsid w:val="00180969"/>
  </w:style>
  <w:style w:type="character" w:customStyle="1" w:styleId="WW8Num3z7">
    <w:name w:val="WW8Num3z7"/>
    <w:rsid w:val="00180969"/>
  </w:style>
  <w:style w:type="character" w:customStyle="1" w:styleId="WW8Num3z8">
    <w:name w:val="WW8Num3z8"/>
    <w:rsid w:val="00180969"/>
  </w:style>
  <w:style w:type="character" w:customStyle="1" w:styleId="WW8Num4z0">
    <w:name w:val="WW8Num4z0"/>
    <w:rsid w:val="0018096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80969"/>
    <w:rPr>
      <w:rFonts w:hint="default"/>
    </w:rPr>
  </w:style>
  <w:style w:type="character" w:customStyle="1" w:styleId="WW8Num4z2">
    <w:name w:val="WW8Num4z2"/>
    <w:rsid w:val="00180969"/>
    <w:rPr>
      <w:rFonts w:ascii="Wingdings" w:hAnsi="Wingdings" w:cs="Wingdings" w:hint="default"/>
    </w:rPr>
  </w:style>
  <w:style w:type="character" w:customStyle="1" w:styleId="WW8Num4z3">
    <w:name w:val="WW8Num4z3"/>
    <w:rsid w:val="00180969"/>
    <w:rPr>
      <w:rFonts w:ascii="Symbol" w:hAnsi="Symbol" w:cs="Symbol" w:hint="default"/>
    </w:rPr>
  </w:style>
  <w:style w:type="character" w:customStyle="1" w:styleId="WW8Num4z4">
    <w:name w:val="WW8Num4z4"/>
    <w:rsid w:val="00180969"/>
    <w:rPr>
      <w:rFonts w:ascii="Courier New" w:hAnsi="Courier New" w:cs="Courier New" w:hint="default"/>
    </w:rPr>
  </w:style>
  <w:style w:type="character" w:customStyle="1" w:styleId="WW8Num5z0">
    <w:name w:val="WW8Num5z0"/>
    <w:rsid w:val="00180969"/>
    <w:rPr>
      <w:rFonts w:hint="default"/>
    </w:rPr>
  </w:style>
  <w:style w:type="character" w:customStyle="1" w:styleId="WW8Num5z1">
    <w:name w:val="WW8Num5z1"/>
    <w:rsid w:val="00180969"/>
    <w:rPr>
      <w:rFonts w:ascii="Courier New" w:hAnsi="Courier New" w:cs="Courier New" w:hint="default"/>
    </w:rPr>
  </w:style>
  <w:style w:type="character" w:customStyle="1" w:styleId="WW8Num5z2">
    <w:name w:val="WW8Num5z2"/>
    <w:rsid w:val="00180969"/>
    <w:rPr>
      <w:rFonts w:ascii="Wingdings" w:hAnsi="Wingdings" w:cs="Wingdings" w:hint="default"/>
    </w:rPr>
  </w:style>
  <w:style w:type="character" w:customStyle="1" w:styleId="WW8Num5z3">
    <w:name w:val="WW8Num5z3"/>
    <w:rsid w:val="00180969"/>
    <w:rPr>
      <w:rFonts w:ascii="Symbol" w:hAnsi="Symbol" w:cs="Symbol" w:hint="default"/>
    </w:rPr>
  </w:style>
  <w:style w:type="character" w:customStyle="1" w:styleId="WW8Num6z0">
    <w:name w:val="WW8Num6z0"/>
    <w:rsid w:val="00180969"/>
    <w:rPr>
      <w:rFonts w:hint="default"/>
    </w:rPr>
  </w:style>
  <w:style w:type="character" w:customStyle="1" w:styleId="WW8Num6z1">
    <w:name w:val="WW8Num6z1"/>
    <w:rsid w:val="00180969"/>
    <w:rPr>
      <w:rFonts w:ascii="Courier New" w:hAnsi="Courier New" w:cs="Courier New" w:hint="default"/>
    </w:rPr>
  </w:style>
  <w:style w:type="character" w:customStyle="1" w:styleId="WW8Num6z2">
    <w:name w:val="WW8Num6z2"/>
    <w:rsid w:val="00180969"/>
    <w:rPr>
      <w:rFonts w:ascii="Wingdings" w:hAnsi="Wingdings" w:cs="Wingdings" w:hint="default"/>
    </w:rPr>
  </w:style>
  <w:style w:type="character" w:customStyle="1" w:styleId="WW8Num6z3">
    <w:name w:val="WW8Num6z3"/>
    <w:rsid w:val="00180969"/>
    <w:rPr>
      <w:rFonts w:ascii="Symbol" w:hAnsi="Symbol" w:cs="Symbol" w:hint="default"/>
    </w:rPr>
  </w:style>
  <w:style w:type="character" w:customStyle="1" w:styleId="WW8Num7z0">
    <w:name w:val="WW8Num7z0"/>
    <w:rsid w:val="00180969"/>
    <w:rPr>
      <w:rFonts w:hint="default"/>
    </w:rPr>
  </w:style>
  <w:style w:type="character" w:customStyle="1" w:styleId="WW8Num7z1">
    <w:name w:val="WW8Num7z1"/>
    <w:rsid w:val="00180969"/>
    <w:rPr>
      <w:rFonts w:ascii="Courier New" w:hAnsi="Courier New" w:cs="Courier New" w:hint="default"/>
    </w:rPr>
  </w:style>
  <w:style w:type="character" w:customStyle="1" w:styleId="WW8Num7z2">
    <w:name w:val="WW8Num7z2"/>
    <w:rsid w:val="00180969"/>
    <w:rPr>
      <w:rFonts w:ascii="Wingdings" w:hAnsi="Wingdings" w:cs="Wingdings" w:hint="default"/>
    </w:rPr>
  </w:style>
  <w:style w:type="character" w:customStyle="1" w:styleId="WW8Num7z3">
    <w:name w:val="WW8Num7z3"/>
    <w:rsid w:val="00180969"/>
    <w:rPr>
      <w:rFonts w:ascii="Symbol" w:hAnsi="Symbol" w:cs="Symbol" w:hint="default"/>
    </w:rPr>
  </w:style>
  <w:style w:type="character" w:customStyle="1" w:styleId="WW8Num8z0">
    <w:name w:val="WW8Num8z0"/>
    <w:rsid w:val="00180969"/>
    <w:rPr>
      <w:rFonts w:ascii="Symbol" w:hAnsi="Symbol" w:cs="Symbol" w:hint="default"/>
    </w:rPr>
  </w:style>
  <w:style w:type="character" w:customStyle="1" w:styleId="WW8Num8z1">
    <w:name w:val="WW8Num8z1"/>
    <w:rsid w:val="00180969"/>
    <w:rPr>
      <w:rFonts w:hint="default"/>
      <w:bCs/>
    </w:rPr>
  </w:style>
  <w:style w:type="character" w:customStyle="1" w:styleId="WW8Num8z2">
    <w:name w:val="WW8Num8z2"/>
    <w:rsid w:val="00180969"/>
    <w:rPr>
      <w:rFonts w:ascii="Wingdings" w:hAnsi="Wingdings" w:cs="Wingdings" w:hint="default"/>
    </w:rPr>
  </w:style>
  <w:style w:type="character" w:customStyle="1" w:styleId="WW8Num8z4">
    <w:name w:val="WW8Num8z4"/>
    <w:rsid w:val="00180969"/>
    <w:rPr>
      <w:rFonts w:ascii="Courier New" w:hAnsi="Courier New" w:cs="Courier New" w:hint="default"/>
    </w:rPr>
  </w:style>
  <w:style w:type="character" w:customStyle="1" w:styleId="WW8Num9z0">
    <w:name w:val="WW8Num9z0"/>
    <w:rsid w:val="00180969"/>
    <w:rPr>
      <w:rFonts w:hint="default"/>
    </w:rPr>
  </w:style>
  <w:style w:type="character" w:customStyle="1" w:styleId="WW8Num9z1">
    <w:name w:val="WW8Num9z1"/>
    <w:rsid w:val="00180969"/>
  </w:style>
  <w:style w:type="character" w:customStyle="1" w:styleId="WW8Num9z2">
    <w:name w:val="WW8Num9z2"/>
    <w:rsid w:val="00180969"/>
  </w:style>
  <w:style w:type="character" w:customStyle="1" w:styleId="WW8Num9z3">
    <w:name w:val="WW8Num9z3"/>
    <w:rsid w:val="00180969"/>
  </w:style>
  <w:style w:type="character" w:customStyle="1" w:styleId="WW8Num9z4">
    <w:name w:val="WW8Num9z4"/>
    <w:rsid w:val="00180969"/>
  </w:style>
  <w:style w:type="character" w:customStyle="1" w:styleId="WW8Num9z5">
    <w:name w:val="WW8Num9z5"/>
    <w:rsid w:val="00180969"/>
  </w:style>
  <w:style w:type="character" w:customStyle="1" w:styleId="WW8Num9z6">
    <w:name w:val="WW8Num9z6"/>
    <w:rsid w:val="00180969"/>
  </w:style>
  <w:style w:type="character" w:customStyle="1" w:styleId="WW8Num9z7">
    <w:name w:val="WW8Num9z7"/>
    <w:rsid w:val="00180969"/>
  </w:style>
  <w:style w:type="character" w:customStyle="1" w:styleId="WW8Num9z8">
    <w:name w:val="WW8Num9z8"/>
    <w:rsid w:val="00180969"/>
  </w:style>
  <w:style w:type="character" w:customStyle="1" w:styleId="WW8Num10z0">
    <w:name w:val="WW8Num10z0"/>
    <w:rsid w:val="00180969"/>
  </w:style>
  <w:style w:type="character" w:customStyle="1" w:styleId="WW8Num10z1">
    <w:name w:val="WW8Num10z1"/>
    <w:rsid w:val="00180969"/>
  </w:style>
  <w:style w:type="character" w:customStyle="1" w:styleId="WW8Num10z2">
    <w:name w:val="WW8Num10z2"/>
    <w:rsid w:val="00180969"/>
  </w:style>
  <w:style w:type="character" w:customStyle="1" w:styleId="WW8Num10z3">
    <w:name w:val="WW8Num10z3"/>
    <w:rsid w:val="00180969"/>
  </w:style>
  <w:style w:type="character" w:customStyle="1" w:styleId="WW8Num10z4">
    <w:name w:val="WW8Num10z4"/>
    <w:rsid w:val="00180969"/>
  </w:style>
  <w:style w:type="character" w:customStyle="1" w:styleId="WW8Num10z5">
    <w:name w:val="WW8Num10z5"/>
    <w:rsid w:val="00180969"/>
  </w:style>
  <w:style w:type="character" w:customStyle="1" w:styleId="WW8Num10z6">
    <w:name w:val="WW8Num10z6"/>
    <w:rsid w:val="00180969"/>
  </w:style>
  <w:style w:type="character" w:customStyle="1" w:styleId="WW8Num10z7">
    <w:name w:val="WW8Num10z7"/>
    <w:rsid w:val="00180969"/>
  </w:style>
  <w:style w:type="character" w:customStyle="1" w:styleId="WW8Num10z8">
    <w:name w:val="WW8Num10z8"/>
    <w:rsid w:val="00180969"/>
  </w:style>
  <w:style w:type="character" w:customStyle="1" w:styleId="WW8Num11z0">
    <w:name w:val="WW8Num11z0"/>
    <w:rsid w:val="00180969"/>
    <w:rPr>
      <w:rFonts w:hint="default"/>
    </w:rPr>
  </w:style>
  <w:style w:type="character" w:customStyle="1" w:styleId="WW8Num11z1">
    <w:name w:val="WW8Num11z1"/>
    <w:rsid w:val="00180969"/>
    <w:rPr>
      <w:rFonts w:ascii="Courier New" w:hAnsi="Courier New" w:cs="Courier New" w:hint="default"/>
    </w:rPr>
  </w:style>
  <w:style w:type="character" w:customStyle="1" w:styleId="WW8Num11z2">
    <w:name w:val="WW8Num11z2"/>
    <w:rsid w:val="00180969"/>
    <w:rPr>
      <w:rFonts w:ascii="Wingdings" w:hAnsi="Wingdings" w:cs="Wingdings" w:hint="default"/>
    </w:rPr>
  </w:style>
  <w:style w:type="character" w:customStyle="1" w:styleId="WW8Num11z3">
    <w:name w:val="WW8Num11z3"/>
    <w:rsid w:val="00180969"/>
    <w:rPr>
      <w:rFonts w:ascii="Symbol" w:hAnsi="Symbol" w:cs="Symbol" w:hint="default"/>
    </w:rPr>
  </w:style>
  <w:style w:type="character" w:customStyle="1" w:styleId="WW8Num12z0">
    <w:name w:val="WW8Num12z0"/>
    <w:rsid w:val="00180969"/>
    <w:rPr>
      <w:rFonts w:hint="default"/>
      <w:b/>
      <w:bCs/>
    </w:rPr>
  </w:style>
  <w:style w:type="character" w:customStyle="1" w:styleId="WW8Num12z1">
    <w:name w:val="WW8Num12z1"/>
    <w:rsid w:val="00180969"/>
  </w:style>
  <w:style w:type="character" w:customStyle="1" w:styleId="WW8Num12z2">
    <w:name w:val="WW8Num12z2"/>
    <w:rsid w:val="00180969"/>
  </w:style>
  <w:style w:type="character" w:customStyle="1" w:styleId="WW8Num12z3">
    <w:name w:val="WW8Num12z3"/>
    <w:rsid w:val="00180969"/>
  </w:style>
  <w:style w:type="character" w:customStyle="1" w:styleId="WW8Num12z4">
    <w:name w:val="WW8Num12z4"/>
    <w:rsid w:val="00180969"/>
  </w:style>
  <w:style w:type="character" w:customStyle="1" w:styleId="WW8Num12z5">
    <w:name w:val="WW8Num12z5"/>
    <w:rsid w:val="00180969"/>
  </w:style>
  <w:style w:type="character" w:customStyle="1" w:styleId="WW8Num12z6">
    <w:name w:val="WW8Num12z6"/>
    <w:rsid w:val="00180969"/>
  </w:style>
  <w:style w:type="character" w:customStyle="1" w:styleId="WW8Num12z7">
    <w:name w:val="WW8Num12z7"/>
    <w:rsid w:val="00180969"/>
  </w:style>
  <w:style w:type="character" w:customStyle="1" w:styleId="WW8Num12z8">
    <w:name w:val="WW8Num12z8"/>
    <w:rsid w:val="00180969"/>
  </w:style>
  <w:style w:type="character" w:customStyle="1" w:styleId="WW8Num13z0">
    <w:name w:val="WW8Num13z0"/>
    <w:rsid w:val="00180969"/>
    <w:rPr>
      <w:rFonts w:hint="default"/>
    </w:rPr>
  </w:style>
  <w:style w:type="character" w:customStyle="1" w:styleId="WW8Num13z1">
    <w:name w:val="WW8Num13z1"/>
    <w:rsid w:val="00180969"/>
  </w:style>
  <w:style w:type="character" w:customStyle="1" w:styleId="WW8Num13z2">
    <w:name w:val="WW8Num13z2"/>
    <w:rsid w:val="00180969"/>
  </w:style>
  <w:style w:type="character" w:customStyle="1" w:styleId="WW8Num13z3">
    <w:name w:val="WW8Num13z3"/>
    <w:rsid w:val="00180969"/>
  </w:style>
  <w:style w:type="character" w:customStyle="1" w:styleId="WW8Num13z4">
    <w:name w:val="WW8Num13z4"/>
    <w:rsid w:val="00180969"/>
  </w:style>
  <w:style w:type="character" w:customStyle="1" w:styleId="WW8Num13z5">
    <w:name w:val="WW8Num13z5"/>
    <w:rsid w:val="00180969"/>
  </w:style>
  <w:style w:type="character" w:customStyle="1" w:styleId="WW8Num13z6">
    <w:name w:val="WW8Num13z6"/>
    <w:rsid w:val="00180969"/>
  </w:style>
  <w:style w:type="character" w:customStyle="1" w:styleId="WW8Num13z7">
    <w:name w:val="WW8Num13z7"/>
    <w:rsid w:val="00180969"/>
  </w:style>
  <w:style w:type="character" w:customStyle="1" w:styleId="WW8Num13z8">
    <w:name w:val="WW8Num13z8"/>
    <w:rsid w:val="00180969"/>
  </w:style>
  <w:style w:type="character" w:customStyle="1" w:styleId="WW8Num14z0">
    <w:name w:val="WW8Num14z0"/>
    <w:rsid w:val="00180969"/>
    <w:rPr>
      <w:bCs/>
    </w:rPr>
  </w:style>
  <w:style w:type="character" w:customStyle="1" w:styleId="WW8Num14z1">
    <w:name w:val="WW8Num14z1"/>
    <w:rsid w:val="00180969"/>
  </w:style>
  <w:style w:type="character" w:customStyle="1" w:styleId="WW8Num14z2">
    <w:name w:val="WW8Num14z2"/>
    <w:rsid w:val="00180969"/>
  </w:style>
  <w:style w:type="character" w:customStyle="1" w:styleId="WW8Num14z3">
    <w:name w:val="WW8Num14z3"/>
    <w:rsid w:val="00180969"/>
  </w:style>
  <w:style w:type="character" w:customStyle="1" w:styleId="WW8Num14z4">
    <w:name w:val="WW8Num14z4"/>
    <w:rsid w:val="00180969"/>
  </w:style>
  <w:style w:type="character" w:customStyle="1" w:styleId="WW8Num14z5">
    <w:name w:val="WW8Num14z5"/>
    <w:rsid w:val="00180969"/>
  </w:style>
  <w:style w:type="character" w:customStyle="1" w:styleId="WW8Num14z6">
    <w:name w:val="WW8Num14z6"/>
    <w:rsid w:val="00180969"/>
  </w:style>
  <w:style w:type="character" w:customStyle="1" w:styleId="WW8Num14z7">
    <w:name w:val="WW8Num14z7"/>
    <w:rsid w:val="00180969"/>
  </w:style>
  <w:style w:type="character" w:customStyle="1" w:styleId="WW8Num14z8">
    <w:name w:val="WW8Num14z8"/>
    <w:rsid w:val="00180969"/>
  </w:style>
  <w:style w:type="character" w:customStyle="1" w:styleId="WW8Num15z0">
    <w:name w:val="WW8Num15z0"/>
    <w:rsid w:val="00180969"/>
    <w:rPr>
      <w:rFonts w:ascii="Symbol" w:hAnsi="Symbol" w:cs="Symbol" w:hint="default"/>
    </w:rPr>
  </w:style>
  <w:style w:type="character" w:customStyle="1" w:styleId="WW8Num15z1">
    <w:name w:val="WW8Num15z1"/>
    <w:rsid w:val="00180969"/>
    <w:rPr>
      <w:rFonts w:ascii="Courier New" w:hAnsi="Courier New" w:cs="Courier New" w:hint="default"/>
    </w:rPr>
  </w:style>
  <w:style w:type="character" w:customStyle="1" w:styleId="WW8Num15z2">
    <w:name w:val="WW8Num15z2"/>
    <w:rsid w:val="00180969"/>
    <w:rPr>
      <w:rFonts w:ascii="Wingdings" w:hAnsi="Wingdings" w:cs="Wingdings" w:hint="default"/>
    </w:rPr>
  </w:style>
  <w:style w:type="character" w:customStyle="1" w:styleId="WW8Num16z0">
    <w:name w:val="WW8Num16z0"/>
    <w:rsid w:val="00180969"/>
  </w:style>
  <w:style w:type="character" w:customStyle="1" w:styleId="WW8Num16z1">
    <w:name w:val="WW8Num16z1"/>
    <w:rsid w:val="00180969"/>
  </w:style>
  <w:style w:type="character" w:customStyle="1" w:styleId="WW8Num16z2">
    <w:name w:val="WW8Num16z2"/>
    <w:rsid w:val="00180969"/>
  </w:style>
  <w:style w:type="character" w:customStyle="1" w:styleId="WW8Num16z3">
    <w:name w:val="WW8Num16z3"/>
    <w:rsid w:val="00180969"/>
  </w:style>
  <w:style w:type="character" w:customStyle="1" w:styleId="WW8Num16z4">
    <w:name w:val="WW8Num16z4"/>
    <w:rsid w:val="00180969"/>
  </w:style>
  <w:style w:type="character" w:customStyle="1" w:styleId="WW8Num16z5">
    <w:name w:val="WW8Num16z5"/>
    <w:rsid w:val="00180969"/>
  </w:style>
  <w:style w:type="character" w:customStyle="1" w:styleId="WW8Num16z6">
    <w:name w:val="WW8Num16z6"/>
    <w:rsid w:val="00180969"/>
  </w:style>
  <w:style w:type="character" w:customStyle="1" w:styleId="WW8Num16z7">
    <w:name w:val="WW8Num16z7"/>
    <w:rsid w:val="00180969"/>
  </w:style>
  <w:style w:type="character" w:customStyle="1" w:styleId="WW8Num16z8">
    <w:name w:val="WW8Num16z8"/>
    <w:rsid w:val="00180969"/>
  </w:style>
  <w:style w:type="character" w:customStyle="1" w:styleId="WW8Num17z0">
    <w:name w:val="WW8Num17z0"/>
    <w:rsid w:val="00180969"/>
    <w:rPr>
      <w:rFonts w:hint="default"/>
    </w:rPr>
  </w:style>
  <w:style w:type="character" w:customStyle="1" w:styleId="WW8Num17z1">
    <w:name w:val="WW8Num17z1"/>
    <w:rsid w:val="00180969"/>
    <w:rPr>
      <w:rFonts w:ascii="Courier New" w:hAnsi="Courier New" w:cs="Courier New" w:hint="default"/>
    </w:rPr>
  </w:style>
  <w:style w:type="character" w:customStyle="1" w:styleId="WW8Num17z2">
    <w:name w:val="WW8Num17z2"/>
    <w:rsid w:val="00180969"/>
    <w:rPr>
      <w:rFonts w:ascii="Wingdings" w:hAnsi="Wingdings" w:cs="Wingdings" w:hint="default"/>
    </w:rPr>
  </w:style>
  <w:style w:type="character" w:customStyle="1" w:styleId="WW8Num17z3">
    <w:name w:val="WW8Num17z3"/>
    <w:rsid w:val="00180969"/>
    <w:rPr>
      <w:rFonts w:ascii="Symbol" w:hAnsi="Symbol" w:cs="Symbol" w:hint="default"/>
    </w:rPr>
  </w:style>
  <w:style w:type="character" w:customStyle="1" w:styleId="WW8Num18z0">
    <w:name w:val="WW8Num18z0"/>
    <w:rsid w:val="00180969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180969"/>
    <w:rPr>
      <w:rFonts w:hint="default"/>
    </w:rPr>
  </w:style>
  <w:style w:type="character" w:customStyle="1" w:styleId="WW8Num18z2">
    <w:name w:val="WW8Num18z2"/>
    <w:rsid w:val="00180969"/>
    <w:rPr>
      <w:rFonts w:ascii="Wingdings" w:hAnsi="Wingdings" w:cs="Wingdings" w:hint="default"/>
    </w:rPr>
  </w:style>
  <w:style w:type="character" w:customStyle="1" w:styleId="WW8Num18z3">
    <w:name w:val="WW8Num18z3"/>
    <w:rsid w:val="00180969"/>
    <w:rPr>
      <w:rFonts w:ascii="Symbol" w:hAnsi="Symbol" w:cs="Symbol" w:hint="default"/>
    </w:rPr>
  </w:style>
  <w:style w:type="character" w:customStyle="1" w:styleId="WW8Num18z4">
    <w:name w:val="WW8Num18z4"/>
    <w:rsid w:val="00180969"/>
    <w:rPr>
      <w:rFonts w:ascii="Courier New" w:hAnsi="Courier New" w:cs="Courier New" w:hint="default"/>
    </w:rPr>
  </w:style>
  <w:style w:type="character" w:customStyle="1" w:styleId="WW8Num19z0">
    <w:name w:val="WW8Num19z0"/>
    <w:rsid w:val="00180969"/>
    <w:rPr>
      <w:rFonts w:ascii="Symbol" w:hAnsi="Symbol" w:cs="Symbol" w:hint="default"/>
    </w:rPr>
  </w:style>
  <w:style w:type="character" w:customStyle="1" w:styleId="WW8Num19z1">
    <w:name w:val="WW8Num19z1"/>
    <w:rsid w:val="00180969"/>
    <w:rPr>
      <w:rFonts w:ascii="Courier New" w:hAnsi="Courier New" w:cs="Courier New" w:hint="default"/>
    </w:rPr>
  </w:style>
  <w:style w:type="character" w:customStyle="1" w:styleId="WW8Num19z2">
    <w:name w:val="WW8Num19z2"/>
    <w:rsid w:val="00180969"/>
    <w:rPr>
      <w:rFonts w:ascii="Wingdings" w:hAnsi="Wingdings" w:cs="Wingdings" w:hint="default"/>
    </w:rPr>
  </w:style>
  <w:style w:type="character" w:customStyle="1" w:styleId="WW8Num20z0">
    <w:name w:val="WW8Num20z0"/>
    <w:rsid w:val="00180969"/>
  </w:style>
  <w:style w:type="character" w:customStyle="1" w:styleId="WW8Num20z1">
    <w:name w:val="WW8Num20z1"/>
    <w:rsid w:val="00180969"/>
  </w:style>
  <w:style w:type="character" w:customStyle="1" w:styleId="WW8Num20z2">
    <w:name w:val="WW8Num20z2"/>
    <w:rsid w:val="00180969"/>
  </w:style>
  <w:style w:type="character" w:customStyle="1" w:styleId="WW8Num20z3">
    <w:name w:val="WW8Num20z3"/>
    <w:rsid w:val="00180969"/>
  </w:style>
  <w:style w:type="character" w:customStyle="1" w:styleId="WW8Num20z4">
    <w:name w:val="WW8Num20z4"/>
    <w:rsid w:val="00180969"/>
  </w:style>
  <w:style w:type="character" w:customStyle="1" w:styleId="WW8Num20z5">
    <w:name w:val="WW8Num20z5"/>
    <w:rsid w:val="00180969"/>
  </w:style>
  <w:style w:type="character" w:customStyle="1" w:styleId="WW8Num20z6">
    <w:name w:val="WW8Num20z6"/>
    <w:rsid w:val="00180969"/>
  </w:style>
  <w:style w:type="character" w:customStyle="1" w:styleId="WW8Num20z7">
    <w:name w:val="WW8Num20z7"/>
    <w:rsid w:val="00180969"/>
  </w:style>
  <w:style w:type="character" w:customStyle="1" w:styleId="WW8Num20z8">
    <w:name w:val="WW8Num20z8"/>
    <w:rsid w:val="00180969"/>
  </w:style>
  <w:style w:type="character" w:customStyle="1" w:styleId="WW8Num21z0">
    <w:name w:val="WW8Num21z0"/>
    <w:rsid w:val="001809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180969"/>
    <w:rPr>
      <w:rFonts w:hint="default"/>
    </w:rPr>
  </w:style>
  <w:style w:type="character" w:customStyle="1" w:styleId="WW8Num21z2">
    <w:name w:val="WW8Num21z2"/>
    <w:rsid w:val="00180969"/>
    <w:rPr>
      <w:rFonts w:ascii="Wingdings" w:hAnsi="Wingdings" w:cs="Wingdings" w:hint="default"/>
    </w:rPr>
  </w:style>
  <w:style w:type="character" w:customStyle="1" w:styleId="WW8Num21z3">
    <w:name w:val="WW8Num21z3"/>
    <w:rsid w:val="00180969"/>
    <w:rPr>
      <w:rFonts w:ascii="Symbol" w:hAnsi="Symbol" w:cs="Symbol" w:hint="default"/>
    </w:rPr>
  </w:style>
  <w:style w:type="character" w:customStyle="1" w:styleId="WW8Num21z4">
    <w:name w:val="WW8Num21z4"/>
    <w:rsid w:val="00180969"/>
    <w:rPr>
      <w:rFonts w:ascii="Courier New" w:hAnsi="Courier New" w:cs="Courier New" w:hint="default"/>
    </w:rPr>
  </w:style>
  <w:style w:type="character" w:customStyle="1" w:styleId="WW8Num22z0">
    <w:name w:val="WW8Num22z0"/>
    <w:rsid w:val="00180969"/>
    <w:rPr>
      <w:rFonts w:ascii="Symbol" w:hAnsi="Symbol" w:cs="Symbol" w:hint="default"/>
    </w:rPr>
  </w:style>
  <w:style w:type="character" w:customStyle="1" w:styleId="WW8Num22z1">
    <w:name w:val="WW8Num22z1"/>
    <w:rsid w:val="00180969"/>
    <w:rPr>
      <w:rFonts w:ascii="Courier New" w:hAnsi="Courier New" w:cs="Courier New" w:hint="default"/>
    </w:rPr>
  </w:style>
  <w:style w:type="character" w:customStyle="1" w:styleId="WW8Num22z2">
    <w:name w:val="WW8Num22z2"/>
    <w:rsid w:val="00180969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180969"/>
  </w:style>
  <w:style w:type="character" w:customStyle="1" w:styleId="Odwoaniedokomentarza1">
    <w:name w:val="Odwołanie do komentarza1"/>
    <w:rsid w:val="00180969"/>
    <w:rPr>
      <w:sz w:val="16"/>
      <w:szCs w:val="16"/>
    </w:rPr>
  </w:style>
  <w:style w:type="character" w:customStyle="1" w:styleId="Znakiprzypiswdolnych">
    <w:name w:val="Znaki przypisów dolnych"/>
    <w:rsid w:val="00180969"/>
    <w:rPr>
      <w:vertAlign w:val="superscript"/>
    </w:rPr>
  </w:style>
  <w:style w:type="character" w:customStyle="1" w:styleId="postbody">
    <w:name w:val="postbody"/>
    <w:basedOn w:val="Domylnaczcionkaakapitu1"/>
    <w:rsid w:val="00180969"/>
  </w:style>
  <w:style w:type="character" w:customStyle="1" w:styleId="NagwekZnak">
    <w:name w:val="Nagłówek Znak"/>
    <w:rsid w:val="00180969"/>
    <w:rPr>
      <w:sz w:val="24"/>
      <w:szCs w:val="24"/>
    </w:rPr>
  </w:style>
  <w:style w:type="character" w:customStyle="1" w:styleId="StopkaZnak">
    <w:name w:val="Stopka Znak"/>
    <w:uiPriority w:val="99"/>
    <w:rsid w:val="00180969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1809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80969"/>
    <w:pPr>
      <w:spacing w:after="120"/>
    </w:pPr>
  </w:style>
  <w:style w:type="paragraph" w:styleId="Lista">
    <w:name w:val="List"/>
    <w:basedOn w:val="Tekstpodstawowy"/>
    <w:rsid w:val="00180969"/>
    <w:rPr>
      <w:rFonts w:cs="Mangal"/>
    </w:rPr>
  </w:style>
  <w:style w:type="paragraph" w:customStyle="1" w:styleId="Podpis1">
    <w:name w:val="Podpis1"/>
    <w:basedOn w:val="Normalny"/>
    <w:rsid w:val="001809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80969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18096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80969"/>
    <w:rPr>
      <w:b/>
      <w:bCs/>
    </w:rPr>
  </w:style>
  <w:style w:type="paragraph" w:styleId="Tekstdymka">
    <w:name w:val="Balloon Text"/>
    <w:basedOn w:val="Normalny"/>
    <w:rsid w:val="001809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180969"/>
    <w:rPr>
      <w:sz w:val="20"/>
      <w:szCs w:val="20"/>
    </w:rPr>
  </w:style>
  <w:style w:type="paragraph" w:customStyle="1" w:styleId="ZnakZnak1">
    <w:name w:val="Znak Znak1"/>
    <w:basedOn w:val="Normalny"/>
    <w:rsid w:val="00180969"/>
    <w:rPr>
      <w:rFonts w:ascii="Arial" w:hAnsi="Arial" w:cs="Arial"/>
    </w:rPr>
  </w:style>
  <w:style w:type="paragraph" w:styleId="Nagwek">
    <w:name w:val="header"/>
    <w:basedOn w:val="Normalny"/>
    <w:rsid w:val="001809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096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Michura Anna</cp:lastModifiedBy>
  <cp:revision>10</cp:revision>
  <cp:lastPrinted>2023-06-23T09:17:00Z</cp:lastPrinted>
  <dcterms:created xsi:type="dcterms:W3CDTF">2024-10-10T12:47:00Z</dcterms:created>
  <dcterms:modified xsi:type="dcterms:W3CDTF">2025-07-16T10:45:00Z</dcterms:modified>
</cp:coreProperties>
</file>